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651A2D" w:rsidRDefault="00651A2D" w:rsidP="00651A2D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651A2D" w:rsidRPr="004F2728" w:rsidRDefault="00651A2D" w:rsidP="00651A2D">
      <w:pPr>
        <w:suppressAutoHyphens/>
        <w:autoSpaceDE w:val="0"/>
        <w:jc w:val="both"/>
        <w:rPr>
          <w:b/>
          <w:iCs/>
        </w:rPr>
      </w:pPr>
    </w:p>
    <w:p w:rsidR="00651A2D" w:rsidRPr="004F2728" w:rsidRDefault="00695634" w:rsidP="00651A2D">
      <w:pPr>
        <w:suppressAutoHyphens/>
        <w:ind w:firstLine="709"/>
        <w:jc w:val="both"/>
      </w:pPr>
      <w:r w:rsidRPr="0028041C">
        <w:rPr>
          <w:u w:val="single"/>
        </w:rPr>
        <w:t>Предмет закупки</w:t>
      </w:r>
      <w:r>
        <w:rPr>
          <w:u w:val="single"/>
        </w:rPr>
        <w:t>.</w:t>
      </w:r>
      <w:r w:rsidRPr="00AD0946">
        <w:t xml:space="preserve"> </w:t>
      </w:r>
      <w:r w:rsidR="00B70918">
        <w:t>Оказание услуг</w:t>
      </w:r>
      <w:r w:rsidR="00B70918" w:rsidRPr="00271577">
        <w:t xml:space="preserve"> по </w:t>
      </w:r>
      <w:r w:rsidR="000B619C">
        <w:t>техническому обслуживанию копировально-множительной</w:t>
      </w:r>
      <w:r w:rsidR="000B619C" w:rsidRPr="00CC10F9">
        <w:t xml:space="preserve"> техники</w:t>
      </w:r>
      <w:r w:rsidR="000B619C" w:rsidRPr="00271577">
        <w:t xml:space="preserve"> </w:t>
      </w:r>
      <w:r w:rsidR="000B619C">
        <w:rPr>
          <w:lang w:val="en-US"/>
        </w:rPr>
        <w:t>Konica</w:t>
      </w:r>
      <w:r w:rsidR="000B619C" w:rsidRPr="00C47FA1">
        <w:t xml:space="preserve"> </w:t>
      </w:r>
      <w:r w:rsidR="000B619C">
        <w:rPr>
          <w:lang w:val="en-US"/>
        </w:rPr>
        <w:t>Minolta</w:t>
      </w:r>
      <w:r w:rsidR="000B619C" w:rsidRPr="00C47FA1">
        <w:t xml:space="preserve">, </w:t>
      </w:r>
      <w:r w:rsidR="000B619C">
        <w:t xml:space="preserve">инженерных систем </w:t>
      </w:r>
      <w:r w:rsidR="000B619C">
        <w:rPr>
          <w:lang w:val="en-US"/>
        </w:rPr>
        <w:t>OKI</w:t>
      </w:r>
      <w:r w:rsidR="000B619C" w:rsidRPr="00C47FA1">
        <w:t xml:space="preserve"> </w:t>
      </w:r>
      <w:r w:rsidR="000B619C" w:rsidRPr="00271577">
        <w:t xml:space="preserve">(далее по тексту Оборудование), </w:t>
      </w:r>
      <w:r w:rsidR="000B619C" w:rsidRPr="00D060AB">
        <w:t>доставке неисправного Оборудования в сервисные центры фирм-изготовителей, в соответствии с заявкой ЗАКАЗЧИКА</w:t>
      </w:r>
      <w:r>
        <w:t>.</w:t>
      </w:r>
    </w:p>
    <w:p w:rsidR="00651A2D" w:rsidRDefault="00651A2D" w:rsidP="00651A2D">
      <w:pPr>
        <w:suppressAutoHyphens/>
        <w:ind w:firstLine="709"/>
        <w:jc w:val="both"/>
        <w:rPr>
          <w:i/>
        </w:rPr>
      </w:pPr>
    </w:p>
    <w:p w:rsidR="00651A2D" w:rsidRPr="00DF4009" w:rsidRDefault="00651A2D" w:rsidP="00651A2D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>
        <w:rPr>
          <w:b/>
          <w:color w:val="000000"/>
        </w:rPr>
        <w:t>единым</w:t>
      </w:r>
      <w:r w:rsidRPr="0012326D">
        <w:rPr>
          <w:b/>
          <w:color w:val="000000"/>
        </w:rPr>
        <w:t xml:space="preserve"> лот</w:t>
      </w:r>
      <w:r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651A2D" w:rsidRPr="004F2728" w:rsidRDefault="00651A2D" w:rsidP="00651A2D">
      <w:pPr>
        <w:suppressAutoHyphens/>
        <w:ind w:firstLine="709"/>
        <w:jc w:val="both"/>
      </w:pPr>
    </w:p>
    <w:p w:rsidR="00651A2D" w:rsidRDefault="00651A2D" w:rsidP="00651A2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</w:t>
      </w:r>
      <w:r w:rsidR="00602041">
        <w:t>,</w:t>
      </w:r>
      <w:r w:rsidRPr="00430192">
        <w:t xml:space="preserve"> связанные с </w:t>
      </w:r>
      <w:r w:rsidRPr="00643676">
        <w:t>обслуживани</w:t>
      </w:r>
      <w:r>
        <w:t>ем</w:t>
      </w:r>
      <w:r w:rsidRPr="00643676">
        <w:t xml:space="preserve"> (</w:t>
      </w:r>
      <w:r>
        <w:t>заменой</w:t>
      </w:r>
      <w:r w:rsidRPr="00643676">
        <w:t xml:space="preserve"> вышедших из строя и отслуживших срок расходных материалов) печатающих устройств</w:t>
      </w:r>
      <w:r>
        <w:t>, согласно перечня и ориентировочной потребности в расходных материалах (Приложение</w:t>
      </w:r>
      <w:r w:rsidR="00A564C7">
        <w:t xml:space="preserve"> №1</w:t>
      </w:r>
      <w:r>
        <w:t xml:space="preserve"> к </w:t>
      </w:r>
      <w:r w:rsidR="00381411">
        <w:t>форме №5</w:t>
      </w:r>
      <w:r w:rsidR="00C64822">
        <w:t xml:space="preserve"> настоящего ПДО</w:t>
      </w:r>
      <w:r>
        <w:t>).</w:t>
      </w:r>
    </w:p>
    <w:p w:rsidR="00651A2D" w:rsidRDefault="00651A2D" w:rsidP="00651A2D">
      <w:pPr>
        <w:autoSpaceDE w:val="0"/>
        <w:autoSpaceDN w:val="0"/>
        <w:adjustRightInd w:val="0"/>
        <w:rPr>
          <w:color w:val="000000"/>
        </w:rPr>
      </w:pPr>
    </w:p>
    <w:p w:rsidR="00651A2D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акционерное общество «</w:t>
      </w:r>
      <w:proofErr w:type="spellStart"/>
      <w:r>
        <w:rPr>
          <w:color w:val="000000"/>
          <w:szCs w:val="16"/>
        </w:rPr>
        <w:t>Славнефть</w:t>
      </w:r>
      <w:proofErr w:type="spellEnd"/>
      <w:r>
        <w:rPr>
          <w:color w:val="000000"/>
          <w:szCs w:val="16"/>
        </w:rPr>
        <w:t>-Ярославнефтеоргсинтез», ОАО «</w:t>
      </w:r>
      <w:proofErr w:type="spellStart"/>
      <w:r>
        <w:rPr>
          <w:color w:val="000000"/>
          <w:szCs w:val="16"/>
        </w:rPr>
        <w:t>Славнефть</w:t>
      </w:r>
      <w:proofErr w:type="spellEnd"/>
      <w:r>
        <w:rPr>
          <w:color w:val="000000"/>
          <w:szCs w:val="16"/>
        </w:rPr>
        <w:t>-ЯНОС»</w:t>
      </w:r>
    </w:p>
    <w:p w:rsidR="00651A2D" w:rsidRDefault="00651A2D" w:rsidP="00651A2D">
      <w:pPr>
        <w:autoSpaceDE w:val="0"/>
        <w:autoSpaceDN w:val="0"/>
        <w:adjustRightInd w:val="0"/>
        <w:ind w:left="397"/>
        <w:jc w:val="both"/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 xml:space="preserve">– </w:t>
      </w:r>
      <w:r w:rsidR="00B70918" w:rsidRPr="00271577">
        <w:t xml:space="preserve">Начало оказания услуг: с </w:t>
      </w:r>
      <w:r w:rsidR="00301BE1">
        <w:t>01.03.2019</w:t>
      </w:r>
      <w:r w:rsidR="00B70918" w:rsidRPr="00271577">
        <w:t xml:space="preserve">, окончание: </w:t>
      </w:r>
      <w:r w:rsidR="00B70918">
        <w:t>28</w:t>
      </w:r>
      <w:r w:rsidR="00B70918" w:rsidRPr="00271577">
        <w:t>.</w:t>
      </w:r>
      <w:r w:rsidR="00B70918">
        <w:t>0</w:t>
      </w:r>
      <w:r w:rsidR="00B70918" w:rsidRPr="00271577">
        <w:t>2.20</w:t>
      </w:r>
      <w:r w:rsidR="00301BE1">
        <w:t>20</w:t>
      </w:r>
      <w:r w:rsidR="00B70918" w:rsidRPr="00271577">
        <w:t xml:space="preserve"> г.</w:t>
      </w:r>
    </w:p>
    <w:p w:rsidR="00695634" w:rsidRDefault="00C77CD9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C77CD9">
        <w:rPr>
          <w:b/>
          <w:u w:val="single"/>
        </w:rPr>
        <w:t xml:space="preserve">Стоимость </w:t>
      </w:r>
      <w:r>
        <w:rPr>
          <w:b/>
          <w:u w:val="single"/>
        </w:rPr>
        <w:t>оказания услуг</w:t>
      </w:r>
      <w:r w:rsidRPr="00C77CD9">
        <w:rPr>
          <w:b/>
          <w:u w:val="single"/>
        </w:rPr>
        <w:t>.</w:t>
      </w:r>
      <w:r>
        <w:t xml:space="preserve"> </w:t>
      </w:r>
      <w:r w:rsidR="00B70918" w:rsidRPr="00271577">
        <w:t xml:space="preserve">Стоимость </w:t>
      </w:r>
      <w:r w:rsidR="00B70918">
        <w:t>оказываемых</w:t>
      </w:r>
      <w:r w:rsidR="00B70918" w:rsidRPr="00271577">
        <w:t xml:space="preserve"> ИСПОЛНИТЕЛЕМ </w:t>
      </w:r>
      <w:r w:rsidR="00B70918">
        <w:t>услуг</w:t>
      </w:r>
      <w:r w:rsidR="00B70918" w:rsidRPr="00271577">
        <w:t xml:space="preserve"> по настоящему договору определяется Прейскурантом, который является Приложением № </w:t>
      </w:r>
      <w:r w:rsidR="00B70918">
        <w:t>3</w:t>
      </w:r>
      <w:r w:rsidR="00B70918" w:rsidRPr="00271577">
        <w:t xml:space="preserve"> к настоящему договору. Цены на услуги по диагностике и ремонту Оборудования, указанные в данном Прейскуранте, остаются неизменными в течение срока действия договора.</w:t>
      </w:r>
      <w:r>
        <w:t xml:space="preserve"> Максимальная стоимость услуг по договору составляет </w:t>
      </w:r>
      <w:r w:rsidR="00301BE1">
        <w:t>1 368</w:t>
      </w:r>
      <w:r w:rsidR="000B619C">
        <w:t> </w:t>
      </w:r>
      <w:r w:rsidR="00301BE1">
        <w:t>00</w:t>
      </w:r>
      <w:r w:rsidR="000B619C" w:rsidRPr="00271577">
        <w:t>0</w:t>
      </w:r>
      <w:r w:rsidR="000B619C">
        <w:t>,00</w:t>
      </w:r>
      <w:r w:rsidR="000B619C" w:rsidRPr="00271577">
        <w:t xml:space="preserve"> (</w:t>
      </w:r>
      <w:r w:rsidR="00301BE1">
        <w:t>один миллион триста шестьдесят восемь</w:t>
      </w:r>
      <w:r w:rsidR="000B619C">
        <w:t xml:space="preserve"> тысяч</w:t>
      </w:r>
      <w:r w:rsidR="000B619C" w:rsidRPr="00271577">
        <w:t xml:space="preserve">) рублей </w:t>
      </w:r>
      <w:r w:rsidR="000B619C">
        <w:t xml:space="preserve">00 копеек </w:t>
      </w:r>
      <w:r w:rsidR="000B619C" w:rsidRPr="00271577">
        <w:t>с учетом НДС</w:t>
      </w:r>
      <w:r>
        <w:t>.</w:t>
      </w:r>
    </w:p>
    <w:p w:rsidR="00695634" w:rsidRDefault="004457F2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color w:val="000000"/>
          <w:szCs w:val="16"/>
        </w:rPr>
        <w:t>В оферте контрагент указывает приведённую стоимость, рассчитанную в приложении №1 к форме №5.</w:t>
      </w:r>
    </w:p>
    <w:p w:rsidR="00651A2D" w:rsidRPr="00F85735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B70918" w:rsidRPr="00271577">
        <w:t xml:space="preserve">Оплата </w:t>
      </w:r>
      <w:r w:rsidR="00B70918">
        <w:t>оказанных услуг</w:t>
      </w:r>
      <w:r w:rsidR="00B70918" w:rsidRPr="00271577">
        <w:t xml:space="preserve"> и запчастей производится ЗАКАЗЧИКОМ, путем перечисления денежных средств на расчетный счет ИСПОЛНИТЕЛЯ, согласно выставляемым ИСПОЛНИТЕЛЕМ счетам фактурам в течение 90 (девяноста) календарных дней с даты подписания сторонами акта </w:t>
      </w:r>
      <w:r w:rsidR="00B70918">
        <w:t>оказанных услуг</w:t>
      </w:r>
      <w:r w:rsidR="00B70918" w:rsidRPr="00271577">
        <w:t xml:space="preserve">. Датой оплаты считается дата поступления денежных средств на </w:t>
      </w:r>
      <w:r w:rsidR="00B70918" w:rsidRPr="00000E0F">
        <w:t>корреспондентский счет</w:t>
      </w:r>
      <w:r w:rsidR="00B70918" w:rsidRPr="00271577">
        <w:rPr>
          <w:i/>
        </w:rPr>
        <w:t xml:space="preserve"> </w:t>
      </w:r>
      <w:r w:rsidR="00B70918" w:rsidRPr="00271577">
        <w:t>банка, обслуживающего ИСПОЛНИТЕЛЯ</w:t>
      </w:r>
      <w:r w:rsidR="00C77CD9">
        <w:t>.</w:t>
      </w:r>
    </w:p>
    <w:p w:rsidR="00651A2D" w:rsidRDefault="00651A2D" w:rsidP="00651A2D">
      <w:pPr>
        <w:ind w:firstLine="709"/>
        <w:jc w:val="both"/>
      </w:pPr>
    </w:p>
    <w:p w:rsidR="00651A2D" w:rsidRDefault="00651A2D" w:rsidP="00651A2D">
      <w:pPr>
        <w:jc w:val="both"/>
        <w:rPr>
          <w:iCs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 xml:space="preserve">предмету закупки: </w:t>
      </w:r>
      <w:r w:rsidRPr="001E5599">
        <w:rPr>
          <w:iCs/>
        </w:rPr>
        <w:t>приведены в проекте договора</w:t>
      </w:r>
      <w:r>
        <w:rPr>
          <w:iCs/>
        </w:rPr>
        <w:t xml:space="preserve"> (Форма №3).</w:t>
      </w:r>
    </w:p>
    <w:p w:rsidR="00B70918" w:rsidRDefault="00651A2D" w:rsidP="00651A2D">
      <w:pPr>
        <w:jc w:val="both"/>
        <w:rPr>
          <w:b/>
        </w:rPr>
      </w:pPr>
      <w:r>
        <w:rPr>
          <w:iCs/>
        </w:rPr>
        <w:t xml:space="preserve">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118"/>
        <w:gridCol w:w="1418"/>
        <w:gridCol w:w="1842"/>
      </w:tblGrid>
      <w:tr w:rsidR="00B70918" w:rsidRPr="00211295" w:rsidTr="00554E82">
        <w:tc>
          <w:tcPr>
            <w:tcW w:w="709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Требование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(параметр оценки)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Документы,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подтверждающие соответствия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требованию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Единица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измерения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Условия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соответствия</w:t>
            </w:r>
          </w:p>
        </w:tc>
      </w:tr>
      <w:tr w:rsidR="00B70918" w:rsidRPr="00626F0A" w:rsidTr="00554E82">
        <w:tc>
          <w:tcPr>
            <w:tcW w:w="709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5</w:t>
            </w:r>
          </w:p>
        </w:tc>
      </w:tr>
      <w:tr w:rsidR="000B619C" w:rsidRPr="00211295" w:rsidTr="00554E82">
        <w:tc>
          <w:tcPr>
            <w:tcW w:w="709" w:type="dxa"/>
            <w:shd w:val="clear" w:color="auto" w:fill="auto"/>
          </w:tcPr>
          <w:p w:rsidR="000B619C" w:rsidRPr="00626F0A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 w:rsidRPr="00626F0A">
              <w:t>1</w:t>
            </w:r>
          </w:p>
        </w:tc>
        <w:tc>
          <w:tcPr>
            <w:tcW w:w="2552" w:type="dxa"/>
            <w:shd w:val="clear" w:color="auto" w:fill="auto"/>
          </w:tcPr>
          <w:p w:rsidR="000B619C" w:rsidRPr="00463E9B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>Наличие опыта работы по направлению Предмета закупки</w:t>
            </w:r>
          </w:p>
        </w:tc>
        <w:tc>
          <w:tcPr>
            <w:tcW w:w="3118" w:type="dxa"/>
            <w:shd w:val="clear" w:color="auto" w:fill="auto"/>
          </w:tcPr>
          <w:p w:rsidR="000B619C" w:rsidRPr="00463E9B" w:rsidRDefault="000B619C" w:rsidP="00554E82">
            <w:pPr>
              <w:pStyle w:val="51"/>
              <w:shd w:val="clear" w:color="auto" w:fill="auto"/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ind w:right="-1"/>
              <w:jc w:val="left"/>
              <w:rPr>
                <w:color w:val="auto"/>
                <w:sz w:val="24"/>
                <w:szCs w:val="24"/>
                <w:highlight w:val="yellow"/>
              </w:rPr>
            </w:pPr>
            <w:r w:rsidRPr="00463E9B">
              <w:rPr>
                <w:color w:val="auto"/>
                <w:sz w:val="24"/>
                <w:szCs w:val="24"/>
              </w:rPr>
              <w:t>Справка на бланке Контрагента о заключенных договорах, аналогичных предмету закупки, за 3</w:t>
            </w:r>
            <w:r>
              <w:rPr>
                <w:color w:val="auto"/>
                <w:sz w:val="24"/>
                <w:szCs w:val="24"/>
              </w:rPr>
              <w:t>-и</w:t>
            </w:r>
            <w:r w:rsidRPr="00463E9B">
              <w:rPr>
                <w:color w:val="auto"/>
                <w:sz w:val="24"/>
                <w:szCs w:val="24"/>
              </w:rPr>
              <w:t xml:space="preserve"> последних года</w:t>
            </w:r>
          </w:p>
        </w:tc>
        <w:tc>
          <w:tcPr>
            <w:tcW w:w="1418" w:type="dxa"/>
            <w:shd w:val="clear" w:color="auto" w:fill="auto"/>
          </w:tcPr>
          <w:p w:rsidR="000B619C" w:rsidRPr="00626F0A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jc w:val="center"/>
            </w:pPr>
            <w:r>
              <w:t>Кол-во договоров в справке</w:t>
            </w:r>
          </w:p>
        </w:tc>
        <w:tc>
          <w:tcPr>
            <w:tcW w:w="1842" w:type="dxa"/>
            <w:shd w:val="clear" w:color="auto" w:fill="auto"/>
          </w:tcPr>
          <w:p w:rsidR="000B619C" w:rsidRPr="00626F0A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>Не менее 2-х договоров с разными организациями</w:t>
            </w:r>
          </w:p>
        </w:tc>
      </w:tr>
      <w:tr w:rsidR="000B619C" w:rsidRPr="00211295" w:rsidTr="00554E82">
        <w:tc>
          <w:tcPr>
            <w:tcW w:w="709" w:type="dxa"/>
            <w:shd w:val="clear" w:color="auto" w:fill="auto"/>
          </w:tcPr>
          <w:p w:rsidR="000B619C" w:rsidRPr="00027726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2552" w:type="dxa"/>
            <w:shd w:val="clear" w:color="auto" w:fill="auto"/>
          </w:tcPr>
          <w:p w:rsidR="000B619C" w:rsidRPr="00FB1557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 xml:space="preserve">Наличие обученных специалистов по ремонту  и обслуживанию копировальной техники </w:t>
            </w:r>
            <w:r>
              <w:rPr>
                <w:lang w:val="en-US"/>
              </w:rPr>
              <w:t>Konica</w:t>
            </w:r>
            <w:r w:rsidRPr="00D20DCC">
              <w:t xml:space="preserve"> </w:t>
            </w:r>
            <w:r>
              <w:rPr>
                <w:lang w:val="en-US"/>
              </w:rPr>
              <w:t>Minolta</w:t>
            </w:r>
            <w:r w:rsidRPr="00FB1557">
              <w:t xml:space="preserve">, </w:t>
            </w:r>
            <w:r>
              <w:t xml:space="preserve">инженерных систем </w:t>
            </w:r>
            <w:r>
              <w:rPr>
                <w:lang w:val="en-US"/>
              </w:rPr>
              <w:t>OKI</w:t>
            </w:r>
            <w: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0B619C" w:rsidRPr="00D20DCC" w:rsidRDefault="000B619C" w:rsidP="00554E82">
            <w:pPr>
              <w:pStyle w:val="51"/>
              <w:shd w:val="clear" w:color="auto" w:fill="auto"/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ind w:right="-1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Сертификаты </w:t>
            </w:r>
            <w:r>
              <w:rPr>
                <w:color w:val="auto"/>
                <w:sz w:val="24"/>
                <w:szCs w:val="24"/>
                <w:lang w:val="en-US"/>
              </w:rPr>
              <w:t>Konica</w:t>
            </w:r>
            <w:r w:rsidRPr="00D20DCC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  <w:lang w:val="en-US"/>
              </w:rPr>
              <w:t>Minolta</w:t>
            </w:r>
            <w:r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  <w:lang w:val="en-US"/>
              </w:rPr>
              <w:t>OKI</w:t>
            </w:r>
            <w:r w:rsidRPr="00D060AB"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подтверждающие прохождение курса технического обучения</w:t>
            </w:r>
          </w:p>
        </w:tc>
        <w:tc>
          <w:tcPr>
            <w:tcW w:w="1418" w:type="dxa"/>
            <w:shd w:val="clear" w:color="auto" w:fill="auto"/>
          </w:tcPr>
          <w:p w:rsidR="000B619C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jc w:val="center"/>
            </w:pPr>
            <w:r w:rsidRPr="00626F0A">
              <w:t>Да/нет</w:t>
            </w:r>
          </w:p>
        </w:tc>
        <w:tc>
          <w:tcPr>
            <w:tcW w:w="1842" w:type="dxa"/>
            <w:shd w:val="clear" w:color="auto" w:fill="auto"/>
          </w:tcPr>
          <w:p w:rsidR="000B619C" w:rsidRDefault="000B619C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proofErr w:type="spellStart"/>
            <w:r w:rsidRPr="00626F0A">
              <w:t>Предоставле</w:t>
            </w:r>
            <w:r>
              <w:t>-</w:t>
            </w:r>
            <w:r w:rsidRPr="00626F0A">
              <w:t>ние</w:t>
            </w:r>
            <w:proofErr w:type="spellEnd"/>
            <w:r w:rsidRPr="00626F0A">
              <w:t xml:space="preserve"> в составе оферты</w:t>
            </w:r>
          </w:p>
        </w:tc>
      </w:tr>
    </w:tbl>
    <w:p w:rsidR="00651A2D" w:rsidRDefault="00651A2D" w:rsidP="00651A2D">
      <w:pPr>
        <w:jc w:val="both"/>
        <w:rPr>
          <w:b/>
        </w:rPr>
      </w:pPr>
    </w:p>
    <w:p w:rsidR="00651A2D" w:rsidRDefault="00651A2D" w:rsidP="00651A2D">
      <w:pPr>
        <w:suppressAutoHyphens/>
        <w:ind w:firstLine="567"/>
        <w:jc w:val="both"/>
      </w:pPr>
    </w:p>
    <w:p w:rsidR="00EF1336" w:rsidRPr="00123F70" w:rsidRDefault="00651A2D" w:rsidP="00651A2D">
      <w:pPr>
        <w:autoSpaceDE w:val="0"/>
        <w:spacing w:before="0"/>
        <w:jc w:val="both"/>
        <w:rPr>
          <w:rFonts w:cs="Arial"/>
          <w:szCs w:val="22"/>
        </w:rPr>
      </w:pPr>
      <w:r>
        <w:rPr>
          <w:rFonts w:cs="Arial"/>
          <w:b/>
          <w:iCs/>
          <w:szCs w:val="22"/>
        </w:rPr>
        <w:t>3</w:t>
      </w:r>
      <w:r w:rsidR="00EF1336" w:rsidRPr="00123F70">
        <w:rPr>
          <w:rFonts w:cs="Arial"/>
          <w:b/>
          <w:iCs/>
          <w:szCs w:val="22"/>
        </w:rPr>
        <w:t xml:space="preserve">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>В случае полного или частичного отзыва</w:t>
      </w:r>
      <w:r w:rsidR="00602041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E754D7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</w:t>
      </w:r>
      <w:r w:rsidR="00602041">
        <w:rPr>
          <w:szCs w:val="22"/>
        </w:rPr>
        <w:t>,</w:t>
      </w:r>
      <w:r>
        <w:rPr>
          <w:szCs w:val="22"/>
        </w:rPr>
        <w:t xml:space="preserve">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E754D7">
      <w:pPr>
        <w:spacing w:before="0"/>
        <w:rPr>
          <w:rFonts w:cs="Arial"/>
          <w:szCs w:val="22"/>
        </w:rPr>
      </w:pPr>
    </w:p>
    <w:p w:rsidR="00E754D7" w:rsidRDefault="00E754D7" w:rsidP="00E754D7">
      <w:pPr>
        <w:spacing w:before="0"/>
        <w:rPr>
          <w:rFonts w:cs="Arial"/>
          <w:szCs w:val="22"/>
        </w:rPr>
      </w:pPr>
    </w:p>
    <w:p w:rsidR="008324F0" w:rsidRPr="00C55087" w:rsidRDefault="00AE32FD" w:rsidP="00E754D7">
      <w:pPr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proofErr w:type="spellStart"/>
      <w:r w:rsidR="0045788C">
        <w:rPr>
          <w:rFonts w:cs="Arial"/>
          <w:szCs w:val="22"/>
        </w:rPr>
        <w:t>Д.Ю.Уржумов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EA51C2">
        <w:rPr>
          <w:rFonts w:cs="Arial"/>
          <w:szCs w:val="22"/>
        </w:rPr>
        <w:t>оферты №</w:t>
      </w:r>
      <w:r w:rsidR="00301BE1">
        <w:rPr>
          <w:rFonts w:cs="Arial"/>
          <w:szCs w:val="22"/>
        </w:rPr>
        <w:t>671</w:t>
      </w:r>
      <w:r w:rsidRPr="00EA51C2">
        <w:rPr>
          <w:rFonts w:cs="Arial"/>
          <w:szCs w:val="22"/>
        </w:rPr>
        <w:t>-КР-201</w:t>
      </w:r>
      <w:r w:rsidR="00301BE1">
        <w:rPr>
          <w:rFonts w:cs="Arial"/>
          <w:szCs w:val="22"/>
        </w:rPr>
        <w:t>8</w:t>
      </w:r>
      <w:r>
        <w:rPr>
          <w:rFonts w:cs="Arial"/>
          <w:szCs w:val="22"/>
        </w:rPr>
        <w:t xml:space="preserve"> </w:t>
      </w:r>
      <w:r w:rsidRPr="00602041">
        <w:rPr>
          <w:rFonts w:cs="Arial"/>
          <w:szCs w:val="22"/>
        </w:rPr>
        <w:t xml:space="preserve">от </w:t>
      </w:r>
      <w:r w:rsidR="00602041" w:rsidRPr="00602041">
        <w:rPr>
          <w:rFonts w:cs="Arial"/>
          <w:szCs w:val="22"/>
        </w:rPr>
        <w:t>09.01.2019 г.</w:t>
      </w:r>
      <w:r w:rsidRPr="00602041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="00E87515" w:rsidRPr="00D25AB1">
        <w:rPr>
          <w:szCs w:val="22"/>
        </w:rPr>
        <w:t xml:space="preserve">исх. номер оферты, </w:t>
      </w:r>
      <w:r w:rsidR="00E87515">
        <w:rPr>
          <w:szCs w:val="22"/>
        </w:rPr>
        <w:t xml:space="preserve">который </w:t>
      </w:r>
      <w:r w:rsidR="00E87515" w:rsidRPr="00D25AB1">
        <w:rPr>
          <w:szCs w:val="22"/>
        </w:rPr>
        <w:t xml:space="preserve">указывается один раз и действителен до подведения итогов закупочной </w:t>
      </w:r>
      <w:proofErr w:type="gramStart"/>
      <w:r w:rsidR="00E87515" w:rsidRPr="00D25AB1">
        <w:rPr>
          <w:szCs w:val="22"/>
        </w:rPr>
        <w:t>процедуры</w:t>
      </w:r>
      <w:r w:rsidR="00E8751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&gt;</w:t>
      </w:r>
      <w:proofErr w:type="gramEnd"/>
      <w:r>
        <w:rPr>
          <w:rFonts w:cs="Arial"/>
          <w:szCs w:val="22"/>
        </w:rPr>
        <w:t xml:space="preserve"> от &lt;дата оферты&gt;.</w:t>
      </w:r>
    </w:p>
    <w:p w:rsidR="00CB2DD4" w:rsidRDefault="00E87515" w:rsidP="00CB2DD4">
      <w:pPr>
        <w:ind w:firstLine="567"/>
        <w:jc w:val="both"/>
        <w:rPr>
          <w:rFonts w:cs="Arial"/>
          <w:szCs w:val="22"/>
        </w:rPr>
      </w:pPr>
      <w:r w:rsidRPr="00D25AB1">
        <w:rPr>
          <w:szCs w:val="22"/>
        </w:rPr>
        <w:t>В случае полного или частичного отзыва</w:t>
      </w:r>
      <w:r w:rsidR="00602041">
        <w:rPr>
          <w:szCs w:val="22"/>
        </w:rPr>
        <w:t>,</w:t>
      </w:r>
      <w:r w:rsidRPr="00D25AB1">
        <w:rPr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>платить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CB2DD4">
        <w:rPr>
          <w:szCs w:val="22"/>
        </w:rPr>
        <w:t>.</w:t>
      </w:r>
    </w:p>
    <w:p w:rsidR="00E87515" w:rsidRDefault="00CB2DD4" w:rsidP="00CB2DD4">
      <w:pPr>
        <w:jc w:val="both"/>
        <w:rPr>
          <w:szCs w:val="22"/>
        </w:rPr>
      </w:pPr>
      <w:r>
        <w:rPr>
          <w:szCs w:val="22"/>
        </w:rPr>
        <w:t xml:space="preserve">2. </w:t>
      </w:r>
      <w:r w:rsidR="00E87515" w:rsidRPr="00D25AB1">
        <w:rPr>
          <w:szCs w:val="22"/>
        </w:rPr>
        <w:t xml:space="preserve">Документы, предоставляемые нами в рамках предложения делать оферты № &lt;номер ПДО&gt; от &lt;дата ПДО&gt;, </w:t>
      </w:r>
      <w:r w:rsidR="00E87515">
        <w:rPr>
          <w:szCs w:val="22"/>
        </w:rPr>
        <w:t xml:space="preserve">как </w:t>
      </w:r>
      <w:r w:rsidR="00E87515" w:rsidRPr="00D25AB1">
        <w:rPr>
          <w:szCs w:val="22"/>
        </w:rPr>
        <w:t>по нашей инициативе</w:t>
      </w:r>
      <w:r w:rsidR="00E87515">
        <w:rPr>
          <w:szCs w:val="22"/>
        </w:rPr>
        <w:t>, так и</w:t>
      </w:r>
      <w:r w:rsidR="00E87515" w:rsidRPr="00D25AB1">
        <w:rPr>
          <w:szCs w:val="22"/>
        </w:rPr>
        <w:t xml:space="preserve"> в ответ на запросы со стороны ОАО «</w:t>
      </w:r>
      <w:proofErr w:type="spellStart"/>
      <w:r w:rsidR="00E87515" w:rsidRPr="00D25AB1">
        <w:rPr>
          <w:szCs w:val="22"/>
        </w:rPr>
        <w:t>Славнефть</w:t>
      </w:r>
      <w:proofErr w:type="spellEnd"/>
      <w:r w:rsidR="00E87515" w:rsidRPr="00D25AB1">
        <w:rPr>
          <w:szCs w:val="22"/>
        </w:rPr>
        <w:t>-ЯНОС»</w:t>
      </w:r>
      <w:r w:rsidR="00E87515">
        <w:rPr>
          <w:szCs w:val="22"/>
        </w:rPr>
        <w:t xml:space="preserve">, </w:t>
      </w:r>
      <w:r w:rsidR="00E87515" w:rsidRPr="00D25AB1">
        <w:rPr>
          <w:szCs w:val="22"/>
        </w:rPr>
        <w:t>являются неотъемлемой частью нашей оферты.</w:t>
      </w:r>
    </w:p>
    <w:p w:rsidR="00CB2DD4" w:rsidRDefault="00E87515" w:rsidP="00CB2DD4">
      <w:pPr>
        <w:jc w:val="both"/>
        <w:rPr>
          <w:rFonts w:cs="Arial"/>
          <w:szCs w:val="22"/>
        </w:rPr>
      </w:pPr>
      <w:r>
        <w:rPr>
          <w:szCs w:val="22"/>
        </w:rPr>
        <w:t xml:space="preserve">3. </w:t>
      </w:r>
      <w:r w:rsidR="00CB2DD4">
        <w:rPr>
          <w:szCs w:val="22"/>
        </w:rPr>
        <w:t>В случае</w:t>
      </w:r>
      <w:r w:rsidR="00CB2DD4">
        <w:rPr>
          <w:rFonts w:cs="Arial"/>
          <w:szCs w:val="22"/>
        </w:rPr>
        <w:t xml:space="preserve"> принятия нашей оферты, заключить с ОАО «</w:t>
      </w:r>
      <w:proofErr w:type="spellStart"/>
      <w:r w:rsidR="00CB2DD4">
        <w:rPr>
          <w:rFonts w:cs="Arial"/>
          <w:szCs w:val="22"/>
        </w:rPr>
        <w:t>Славнефть</w:t>
      </w:r>
      <w:proofErr w:type="spellEnd"/>
      <w:r w:rsidR="00CB2DD4">
        <w:rPr>
          <w:rFonts w:cs="Arial"/>
          <w:szCs w:val="22"/>
        </w:rPr>
        <w:t xml:space="preserve">-ЯНОС» договор подряда </w:t>
      </w:r>
      <w:r w:rsidRPr="00E87515">
        <w:rPr>
          <w:rFonts w:cs="Arial"/>
          <w:szCs w:val="22"/>
        </w:rPr>
        <w:t>на</w:t>
      </w:r>
      <w:r w:rsidR="00CB2DD4" w:rsidRPr="00E87515">
        <w:rPr>
          <w:rFonts w:cs="Arial"/>
          <w:szCs w:val="22"/>
        </w:rPr>
        <w:t xml:space="preserve"> </w:t>
      </w:r>
      <w:r>
        <w:t>о</w:t>
      </w:r>
      <w:r w:rsidRPr="00E87515">
        <w:t xml:space="preserve">казание услуг </w:t>
      </w:r>
      <w:r w:rsidR="004F3A34" w:rsidRPr="00271577">
        <w:t xml:space="preserve">по </w:t>
      </w:r>
      <w:r w:rsidR="000B619C">
        <w:t>техническому обслуживанию копировально-множительной</w:t>
      </w:r>
      <w:r w:rsidR="000B619C" w:rsidRPr="00CC10F9">
        <w:t xml:space="preserve"> техники</w:t>
      </w:r>
      <w:r w:rsidR="000B619C" w:rsidRPr="00271577">
        <w:t xml:space="preserve"> </w:t>
      </w:r>
      <w:r w:rsidR="000B619C">
        <w:rPr>
          <w:lang w:val="en-US"/>
        </w:rPr>
        <w:t>Konica</w:t>
      </w:r>
      <w:r w:rsidR="000B619C" w:rsidRPr="00C47FA1">
        <w:t xml:space="preserve"> </w:t>
      </w:r>
      <w:r w:rsidR="000B619C">
        <w:rPr>
          <w:lang w:val="en-US"/>
        </w:rPr>
        <w:t>Minolta</w:t>
      </w:r>
      <w:r w:rsidR="000B619C" w:rsidRPr="00C47FA1">
        <w:t xml:space="preserve">, </w:t>
      </w:r>
      <w:r w:rsidR="000B619C">
        <w:t xml:space="preserve">инженерных систем </w:t>
      </w:r>
      <w:r w:rsidR="000B619C">
        <w:rPr>
          <w:lang w:val="en-US"/>
        </w:rPr>
        <w:t>OKI</w:t>
      </w:r>
      <w:r w:rsidR="000B619C" w:rsidRPr="00C47FA1">
        <w:t xml:space="preserve"> </w:t>
      </w:r>
      <w:r w:rsidR="000B619C" w:rsidRPr="00271577">
        <w:t xml:space="preserve">(далее по тексту Оборудование), </w:t>
      </w:r>
      <w:r w:rsidR="000B619C" w:rsidRPr="00D060AB">
        <w:t>в соответствии с заявкой ЗАКАЗЧИКА</w:t>
      </w:r>
      <w:r>
        <w:t>,</w:t>
      </w:r>
      <w:r w:rsidR="00CB2DD4">
        <w:rPr>
          <w:rFonts w:cs="Arial"/>
          <w:b/>
          <w:szCs w:val="22"/>
        </w:rPr>
        <w:t xml:space="preserve"> </w:t>
      </w:r>
      <w:r w:rsidR="00CB2DD4" w:rsidRPr="00F221A0">
        <w:rPr>
          <w:rFonts w:cs="Arial"/>
          <w:szCs w:val="22"/>
        </w:rPr>
        <w:t>н</w:t>
      </w:r>
      <w:r w:rsidR="00CB2DD4"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E87515" w:rsidP="00CB2DD4">
      <w:pPr>
        <w:ind w:firstLine="567"/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</w:t>
      </w:r>
      <w:proofErr w:type="spellStart"/>
      <w:r w:rsidRPr="00C60276">
        <w:rPr>
          <w:szCs w:val="22"/>
        </w:rPr>
        <w:t>Славнефть</w:t>
      </w:r>
      <w:proofErr w:type="spellEnd"/>
      <w:r w:rsidRPr="00C60276">
        <w:rPr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</w:t>
      </w:r>
      <w:r w:rsidR="00CB2DD4">
        <w:rPr>
          <w:szCs w:val="22"/>
        </w:rPr>
        <w:t xml:space="preserve">. </w:t>
      </w:r>
    </w:p>
    <w:p w:rsidR="00B445D7" w:rsidRPr="002E571A" w:rsidRDefault="00E87515" w:rsidP="00B445D7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proofErr w:type="gramStart"/>
      <w:r w:rsidRPr="002E571A">
        <w:rPr>
          <w:rFonts w:cs="Arial"/>
          <w:szCs w:val="22"/>
        </w:rPr>
        <w:t>организации:  _</w:t>
      </w:r>
      <w:proofErr w:type="gramEnd"/>
      <w:r w:rsidRPr="002E571A">
        <w:rPr>
          <w:rFonts w:cs="Arial"/>
          <w:szCs w:val="22"/>
        </w:rPr>
        <w:t>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</w:t>
      </w:r>
      <w:r w:rsidR="00E87515">
        <w:rPr>
          <w:rFonts w:cs="Arial"/>
          <w:szCs w:val="22"/>
        </w:rPr>
        <w:t>_</w:t>
      </w:r>
      <w:r w:rsidRPr="002E571A">
        <w:rPr>
          <w:rFonts w:cs="Arial"/>
          <w:szCs w:val="22"/>
        </w:rPr>
        <w:t>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3D62C3" w:rsidRDefault="00B445D7" w:rsidP="003D62C3">
      <w:pPr>
        <w:ind w:left="540"/>
        <w:jc w:val="both"/>
        <w:rPr>
          <w:rFonts w:cs="Arial"/>
          <w:szCs w:val="22"/>
        </w:rPr>
      </w:pPr>
      <w:r w:rsidRPr="00E87515">
        <w:rPr>
          <w:rFonts w:cs="Arial"/>
          <w:szCs w:val="22"/>
        </w:rPr>
        <w:t>Фамилии лиц, уполномоченных действовать от имени организации с правом подписи юри</w:t>
      </w:r>
      <w:r w:rsidR="00E87515" w:rsidRPr="00E87515">
        <w:rPr>
          <w:rFonts w:cs="Arial"/>
          <w:szCs w:val="22"/>
        </w:rPr>
        <w:t>дических и банковских док_____________________________</w:t>
      </w:r>
      <w:r w:rsidRPr="00E87515">
        <w:rPr>
          <w:rFonts w:cs="Arial"/>
          <w:szCs w:val="22"/>
        </w:rPr>
        <w:t>_________________</w:t>
      </w:r>
    </w:p>
    <w:p w:rsidR="003D62C3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-ЯНОС».</w:t>
      </w:r>
    </w:p>
    <w:p w:rsidR="00B445D7" w:rsidRPr="002E571A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 </w:t>
      </w:r>
      <w:r w:rsidR="003D62C3">
        <w:rPr>
          <w:rFonts w:cs="Arial"/>
          <w:szCs w:val="22"/>
        </w:rPr>
        <w:t>___</w:t>
      </w:r>
      <w:r w:rsidR="00B445D7" w:rsidRPr="002E571A">
        <w:rPr>
          <w:rFonts w:cs="Arial"/>
          <w:szCs w:val="22"/>
        </w:rPr>
        <w:t>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lastRenderedPageBreak/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2C21AF" w:rsidP="001319DA">
      <w:pPr>
        <w:ind w:left="1416" w:firstLine="708"/>
        <w:rPr>
          <w:b/>
        </w:rPr>
      </w:pPr>
      <w:r>
        <w:rPr>
          <w:b/>
        </w:rPr>
        <w:lastRenderedPageBreak/>
        <w:t xml:space="preserve">                              </w:t>
      </w:r>
      <w:r w:rsidR="001319DA" w:rsidRPr="002E571A">
        <w:rPr>
          <w:b/>
        </w:rPr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393853" w:rsidRPr="002E571A" w:rsidRDefault="00393853" w:rsidP="001319DA">
      <w:pPr>
        <w:jc w:val="center"/>
        <w:rPr>
          <w:rFonts w:cs="Arial"/>
          <w:szCs w:val="22"/>
        </w:rPr>
      </w:pPr>
    </w:p>
    <w:p w:rsidR="00393853" w:rsidRDefault="00393853" w:rsidP="00393853">
      <w:pPr>
        <w:ind w:left="6120"/>
      </w:pPr>
      <w:r>
        <w:t>"____" ______________ 20__ г.</w:t>
      </w:r>
    </w:p>
    <w:p w:rsidR="00393853" w:rsidRDefault="00393853" w:rsidP="00393853">
      <w:pPr>
        <w:pStyle w:val="23"/>
        <w:ind w:left="0" w:firstLine="567"/>
        <w:jc w:val="both"/>
      </w:pPr>
      <w:r>
        <w:t xml:space="preserve">_______________________________________________________ </w:t>
      </w:r>
      <w:r w:rsidRPr="003D62C3">
        <w:rPr>
          <w:rFonts w:ascii="Arial" w:hAnsi="Arial" w:cs="Arial"/>
          <w:sz w:val="22"/>
          <w:szCs w:val="22"/>
        </w:rPr>
        <w:t>направляет настоящую оферту ОАО "</w:t>
      </w:r>
      <w:proofErr w:type="spellStart"/>
      <w:r w:rsidRPr="003D62C3">
        <w:rPr>
          <w:rFonts w:ascii="Arial" w:hAnsi="Arial" w:cs="Arial"/>
          <w:sz w:val="22"/>
          <w:szCs w:val="22"/>
        </w:rPr>
        <w:t>Славнефть</w:t>
      </w:r>
      <w:proofErr w:type="spellEnd"/>
      <w:r w:rsidRPr="003D62C3">
        <w:rPr>
          <w:rFonts w:ascii="Arial" w:hAnsi="Arial" w:cs="Arial"/>
          <w:sz w:val="22"/>
          <w:szCs w:val="22"/>
        </w:rPr>
        <w:t xml:space="preserve">-ЯНОС" с целью заключения договора на </w:t>
      </w:r>
      <w:r w:rsidRPr="003D62C3">
        <w:rPr>
          <w:rStyle w:val="aff7"/>
          <w:rFonts w:ascii="Arial" w:hAnsi="Arial" w:cs="Arial"/>
          <w:sz w:val="22"/>
          <w:szCs w:val="22"/>
        </w:rPr>
        <w:t xml:space="preserve">закупку </w:t>
      </w:r>
      <w:r w:rsidRPr="003D62C3">
        <w:rPr>
          <w:rFonts w:ascii="Arial" w:hAnsi="Arial" w:cs="Arial"/>
          <w:sz w:val="22"/>
          <w:szCs w:val="22"/>
        </w:rPr>
        <w:t>услуг и предлагает следующие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6"/>
        <w:gridCol w:w="5040"/>
      </w:tblGrid>
      <w:tr w:rsidR="00393853" w:rsidRPr="003D62C3" w:rsidTr="003D62C3">
        <w:trPr>
          <w:trHeight w:val="1445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Наименование предмета оферты:</w:t>
            </w:r>
          </w:p>
        </w:tc>
        <w:tc>
          <w:tcPr>
            <w:tcW w:w="5173" w:type="dxa"/>
            <w:vAlign w:val="center"/>
          </w:tcPr>
          <w:p w:rsidR="00393853" w:rsidRPr="003D62C3" w:rsidRDefault="003D62C3" w:rsidP="00301BE1">
            <w:pPr>
              <w:tabs>
                <w:tab w:val="left" w:pos="3240"/>
              </w:tabs>
              <w:rPr>
                <w:color w:val="000000"/>
                <w:szCs w:val="22"/>
              </w:rPr>
            </w:pPr>
            <w:r w:rsidRPr="003D62C3">
              <w:rPr>
                <w:szCs w:val="22"/>
              </w:rPr>
              <w:t xml:space="preserve">Услуги по </w:t>
            </w:r>
            <w:r w:rsidR="000B619C">
              <w:t>техническому обслуживанию копировально-множительной</w:t>
            </w:r>
            <w:r w:rsidR="000B619C" w:rsidRPr="00CC10F9">
              <w:t xml:space="preserve"> техники</w:t>
            </w:r>
            <w:r w:rsidR="000B619C" w:rsidRPr="00271577">
              <w:t xml:space="preserve"> </w:t>
            </w:r>
            <w:r w:rsidR="000B619C">
              <w:rPr>
                <w:lang w:val="en-US"/>
              </w:rPr>
              <w:t>Konica</w:t>
            </w:r>
            <w:r w:rsidR="000B619C" w:rsidRPr="00C47FA1">
              <w:t xml:space="preserve"> </w:t>
            </w:r>
            <w:r w:rsidR="000B619C">
              <w:rPr>
                <w:lang w:val="en-US"/>
              </w:rPr>
              <w:t>Minolta</w:t>
            </w:r>
            <w:r w:rsidR="000B619C" w:rsidRPr="00C47FA1">
              <w:t xml:space="preserve">, </w:t>
            </w:r>
            <w:r w:rsidR="000B619C">
              <w:t xml:space="preserve">инженерных систем </w:t>
            </w:r>
            <w:r w:rsidR="000B619C">
              <w:rPr>
                <w:lang w:val="en-US"/>
              </w:rPr>
              <w:t>OKI</w:t>
            </w:r>
            <w:r w:rsidR="000B619C" w:rsidRPr="00C47FA1">
              <w:t xml:space="preserve"> </w:t>
            </w:r>
            <w:r w:rsidR="000B619C" w:rsidRPr="00271577">
              <w:t xml:space="preserve">(далее по тексту Оборудование), </w:t>
            </w:r>
            <w:r w:rsidR="000B619C" w:rsidRPr="00D060AB">
              <w:t>в соответствии с заявкой ЗАКАЗЧИКА</w:t>
            </w:r>
          </w:p>
        </w:tc>
      </w:tr>
      <w:tr w:rsidR="00393853" w:rsidRPr="003D62C3" w:rsidTr="003D62C3">
        <w:trPr>
          <w:trHeight w:val="480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Сроки оказания услуг</w:t>
            </w:r>
          </w:p>
        </w:tc>
        <w:tc>
          <w:tcPr>
            <w:tcW w:w="5173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vAlign w:val="center"/>
          </w:tcPr>
          <w:p w:rsidR="00393853" w:rsidRPr="003D62C3" w:rsidRDefault="00393853" w:rsidP="004F3A34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 xml:space="preserve">Стоимость услуг в </w:t>
            </w:r>
            <w:r w:rsidR="004F3A34">
              <w:rPr>
                <w:szCs w:val="22"/>
              </w:rPr>
              <w:t>руб.</w:t>
            </w:r>
            <w:r w:rsidRPr="003D62C3">
              <w:rPr>
                <w:szCs w:val="22"/>
              </w:rPr>
              <w:t xml:space="preserve"> (без НДС</w:t>
            </w:r>
            <w:r w:rsidR="00381411" w:rsidRPr="003D62C3">
              <w:rPr>
                <w:szCs w:val="22"/>
              </w:rPr>
              <w:t xml:space="preserve">, </w:t>
            </w:r>
            <w:r w:rsidR="003D62C3" w:rsidRPr="003D62C3">
              <w:rPr>
                <w:szCs w:val="22"/>
              </w:rPr>
              <w:t>в соответствии с Приложением №1 к форме 5</w:t>
            </w:r>
            <w:r w:rsidR="004457F2">
              <w:rPr>
                <w:szCs w:val="22"/>
              </w:rPr>
              <w:t>)</w:t>
            </w:r>
          </w:p>
        </w:tc>
        <w:tc>
          <w:tcPr>
            <w:tcW w:w="5173" w:type="dxa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bottom w:val="single" w:sz="4" w:space="0" w:color="auto"/>
            </w:tcBorders>
            <w:vAlign w:val="center"/>
          </w:tcPr>
          <w:p w:rsidR="00393853" w:rsidRPr="003D62C3" w:rsidRDefault="00393853" w:rsidP="004F3A34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 xml:space="preserve">Полная стоимость услуг в </w:t>
            </w:r>
            <w:r w:rsidR="004F3A34">
              <w:rPr>
                <w:szCs w:val="22"/>
              </w:rPr>
              <w:t>руб.</w:t>
            </w:r>
            <w:r w:rsidRPr="003D62C3">
              <w:rPr>
                <w:szCs w:val="22"/>
              </w:rPr>
              <w:t xml:space="preserve"> (с учетом НДС</w:t>
            </w:r>
            <w:r w:rsidR="00FA10A1" w:rsidRPr="003D62C3">
              <w:rPr>
                <w:szCs w:val="22"/>
              </w:rPr>
              <w:t xml:space="preserve">, в соответствии с Приложением </w:t>
            </w:r>
            <w:r w:rsidR="003D62C3" w:rsidRPr="003D62C3">
              <w:rPr>
                <w:szCs w:val="22"/>
              </w:rPr>
              <w:t xml:space="preserve">№1 </w:t>
            </w:r>
            <w:r w:rsidR="00FA10A1" w:rsidRPr="003D62C3">
              <w:rPr>
                <w:szCs w:val="22"/>
              </w:rPr>
              <w:t>к форме 5</w:t>
            </w:r>
            <w:r w:rsidR="004457F2">
              <w:rPr>
                <w:szCs w:val="22"/>
              </w:rPr>
              <w:t>)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Наличие скидок или условия их получения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  <w:lang w:val="en-US"/>
              </w:rPr>
            </w:pPr>
            <w:r w:rsidRPr="003D62C3">
              <w:rPr>
                <w:rFonts w:cs="Arial"/>
                <w:szCs w:val="22"/>
              </w:rPr>
              <w:t>Условия оплаты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</w:rPr>
            </w:pPr>
            <w:r w:rsidRPr="003D62C3">
              <w:rPr>
                <w:rFonts w:cs="Arial"/>
                <w:szCs w:val="22"/>
              </w:rPr>
              <w:t>Дополнительные условия</w:t>
            </w:r>
          </w:p>
        </w:tc>
        <w:tc>
          <w:tcPr>
            <w:tcW w:w="5173" w:type="dxa"/>
            <w:tcBorders>
              <w:top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</w:tbl>
    <w:p w:rsidR="00393853" w:rsidRPr="003D62C3" w:rsidRDefault="00393853" w:rsidP="00393853">
      <w:pPr>
        <w:rPr>
          <w:b/>
          <w:bCs/>
          <w:szCs w:val="22"/>
        </w:rPr>
      </w:pP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может быть акцептовано до «____» __________________ _____ г. (включительно).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Дата</w:t>
      </w:r>
      <w:r w:rsidR="00C5776D">
        <w:rPr>
          <w:rFonts w:cs="Arial"/>
          <w:szCs w:val="22"/>
        </w:rPr>
        <w:t>,</w:t>
      </w:r>
      <w:r w:rsidRPr="003D62C3">
        <w:rPr>
          <w:rFonts w:cs="Arial"/>
          <w:szCs w:val="22"/>
        </w:rPr>
        <w:t xml:space="preserve"> указанная в уведомлении победителю</w:t>
      </w:r>
      <w:r w:rsidR="00AC5951">
        <w:rPr>
          <w:rFonts w:cs="Arial"/>
          <w:szCs w:val="22"/>
        </w:rPr>
        <w:t>,</w:t>
      </w:r>
      <w:bookmarkStart w:id="0" w:name="_GoBack"/>
      <w:bookmarkEnd w:id="0"/>
      <w:r w:rsidRPr="003D62C3">
        <w:rPr>
          <w:rFonts w:cs="Arial"/>
          <w:szCs w:val="22"/>
        </w:rPr>
        <w:t xml:space="preserve"> является датой акцепта оферты и датой заключения договора.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</w:t>
      </w:r>
      <w:r w:rsidRPr="003D62C3">
        <w:rPr>
          <w:rFonts w:cs="Arial"/>
          <w:szCs w:val="22"/>
        </w:rPr>
        <w:lastRenderedPageBreak/>
        <w:t>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3D62C3">
        <w:rPr>
          <w:rFonts w:cs="Arial"/>
          <w:szCs w:val="22"/>
        </w:rPr>
        <w:t>Славнефть</w:t>
      </w:r>
      <w:proofErr w:type="spellEnd"/>
      <w:r w:rsidRPr="003D62C3">
        <w:rPr>
          <w:rFonts w:cs="Arial"/>
          <w:szCs w:val="22"/>
        </w:rPr>
        <w:t>-ЯНОС». Так же мы признаем право ОАО «</w:t>
      </w:r>
      <w:proofErr w:type="spellStart"/>
      <w:r w:rsidRPr="003D62C3">
        <w:rPr>
          <w:rFonts w:cs="Arial"/>
          <w:szCs w:val="22"/>
        </w:rPr>
        <w:t>Славнефть</w:t>
      </w:r>
      <w:proofErr w:type="spellEnd"/>
      <w:r w:rsidRPr="003D62C3">
        <w:rPr>
          <w:rFonts w:cs="Arial"/>
          <w:szCs w:val="22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3D62C3">
        <w:rPr>
          <w:rFonts w:cs="Arial"/>
          <w:szCs w:val="22"/>
        </w:rPr>
        <w:t>Славнефть</w:t>
      </w:r>
      <w:proofErr w:type="spellEnd"/>
      <w:r w:rsidRPr="003D62C3">
        <w:rPr>
          <w:rFonts w:cs="Arial"/>
          <w:szCs w:val="22"/>
        </w:rPr>
        <w:t xml:space="preserve">-ЯНОС». </w:t>
      </w:r>
    </w:p>
    <w:p w:rsidR="003D62C3" w:rsidRPr="00D27C89" w:rsidRDefault="003D62C3" w:rsidP="003D62C3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Cs w:val="22"/>
        </w:rPr>
      </w:pPr>
      <w:r w:rsidRPr="003D62C3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C44C8A"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2C21AF" w:rsidRDefault="002C21AF" w:rsidP="00AE31FD">
      <w:pPr>
        <w:spacing w:before="0" w:line="276" w:lineRule="auto"/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6A56BD" w:rsidRDefault="006A56BD" w:rsidP="00132B25"/>
    <w:p w:rsidR="006A56BD" w:rsidRDefault="006A56BD" w:rsidP="00132B25">
      <w:pPr>
        <w:sectPr w:rsidR="006A56BD" w:rsidSect="006A56B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301BE1">
        <w:rPr>
          <w:rFonts w:ascii="Times New Roman" w:hAnsi="Times New Roman"/>
          <w:sz w:val="24"/>
        </w:rPr>
        <w:t>671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>(Вариант № 1)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_(</w:t>
      </w:r>
      <w:proofErr w:type="gramEnd"/>
      <w:r w:rsidRPr="006D05A8">
        <w:rPr>
          <w:rFonts w:ascii="Times New Roman" w:hAnsi="Times New Roman"/>
          <w:bCs/>
          <w:sz w:val="24"/>
        </w:rPr>
        <w:t>далее - «Общество») с 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</w:t>
      </w:r>
      <w:r w:rsidR="00602041">
        <w:rPr>
          <w:rFonts w:ascii="Times New Roman" w:hAnsi="Times New Roman"/>
          <w:bCs/>
          <w:i/>
          <w:szCs w:val="22"/>
        </w:rPr>
        <w:t>,</w:t>
      </w:r>
      <w:r w:rsidRPr="006D05A8">
        <w:rPr>
          <w:rFonts w:ascii="Times New Roman" w:hAnsi="Times New Roman"/>
          <w:bCs/>
          <w:i/>
          <w:szCs w:val="22"/>
        </w:rPr>
        <w:t xml:space="preserve">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301BE1">
        <w:rPr>
          <w:rFonts w:ascii="Times New Roman" w:hAnsi="Times New Roman"/>
          <w:sz w:val="24"/>
        </w:rPr>
        <w:t>671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(Вариант № </w:t>
      </w:r>
      <w:r>
        <w:rPr>
          <w:rFonts w:ascii="Times New Roman" w:hAnsi="Times New Roman" w:cs="Arial"/>
          <w:bCs/>
          <w:sz w:val="24"/>
        </w:rPr>
        <w:t>2</w:t>
      </w:r>
      <w:r w:rsidRPr="006D05A8">
        <w:rPr>
          <w:rFonts w:ascii="Times New Roman" w:hAnsi="Times New Roman" w:cs="Arial"/>
          <w:bCs/>
          <w:sz w:val="24"/>
        </w:rPr>
        <w:t>)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_(</w:t>
      </w:r>
      <w:proofErr w:type="gramEnd"/>
      <w:r w:rsidRPr="006D05A8">
        <w:rPr>
          <w:rFonts w:ascii="Times New Roman" w:hAnsi="Times New Roman"/>
          <w:bCs/>
          <w:sz w:val="24"/>
        </w:rPr>
        <w:t>далее - «Общество») с 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 .</w:t>
      </w:r>
      <w:proofErr w:type="gramEnd"/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</w:t>
      </w:r>
      <w:r w:rsidR="00C5776D">
        <w:rPr>
          <w:rFonts w:ascii="Times New Roman" w:hAnsi="Times New Roman"/>
          <w:bCs/>
          <w:i/>
          <w:szCs w:val="22"/>
        </w:rPr>
        <w:t>,</w:t>
      </w:r>
      <w:r w:rsidRPr="006D05A8">
        <w:rPr>
          <w:rFonts w:ascii="Times New Roman" w:hAnsi="Times New Roman"/>
          <w:bCs/>
          <w:i/>
          <w:szCs w:val="22"/>
        </w:rPr>
        <w:t xml:space="preserve">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8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301BE1">
        <w:rPr>
          <w:rFonts w:ascii="Times New Roman" w:hAnsi="Times New Roman"/>
          <w:sz w:val="24"/>
        </w:rPr>
        <w:t>671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</w:t>
      </w:r>
      <w:proofErr w:type="gramStart"/>
      <w:r w:rsidRPr="006D05A8">
        <w:rPr>
          <w:rFonts w:ascii="Times New Roman" w:hAnsi="Times New Roman"/>
          <w:bCs/>
          <w:sz w:val="24"/>
        </w:rPr>
        <w:t>_._</w:t>
      </w:r>
      <w:proofErr w:type="gramEnd"/>
      <w:r w:rsidRPr="006D05A8">
        <w:rPr>
          <w:rFonts w:ascii="Times New Roman" w:hAnsi="Times New Roman"/>
          <w:bCs/>
          <w:sz w:val="24"/>
        </w:rPr>
        <w:t>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</w:t>
      </w:r>
      <w:proofErr w:type="spellStart"/>
      <w:r w:rsidRPr="006D05A8">
        <w:rPr>
          <w:rFonts w:ascii="Times New Roman" w:hAnsi="Times New Roman"/>
          <w:bCs/>
          <w:i/>
          <w:szCs w:val="22"/>
        </w:rPr>
        <w:t>Славнефть</w:t>
      </w:r>
      <w:proofErr w:type="spellEnd"/>
      <w:r w:rsidRPr="006D05A8">
        <w:rPr>
          <w:rFonts w:ascii="Times New Roman" w:hAnsi="Times New Roman"/>
          <w:bCs/>
          <w:i/>
          <w:szCs w:val="22"/>
        </w:rPr>
        <w:t>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 xml:space="preserve">) учредительные и регистрационные документы (в </w:t>
      </w:r>
      <w:proofErr w:type="spellStart"/>
      <w:r w:rsidRPr="006D05A8">
        <w:rPr>
          <w:rFonts w:ascii="Times New Roman" w:hAnsi="Times New Roman"/>
          <w:bCs/>
          <w:sz w:val="24"/>
        </w:rPr>
        <w:t>т.ч</w:t>
      </w:r>
      <w:proofErr w:type="spellEnd"/>
      <w:r w:rsidRPr="006D05A8">
        <w:rPr>
          <w:rFonts w:ascii="Times New Roman" w:hAnsi="Times New Roman"/>
          <w:bCs/>
          <w:sz w:val="24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</w:t>
      </w:r>
      <w:r w:rsidR="00602041">
        <w:rPr>
          <w:rFonts w:ascii="Times New Roman" w:hAnsi="Times New Roman"/>
          <w:bCs/>
          <w:i/>
          <w:szCs w:val="22"/>
        </w:rPr>
        <w:t>,</w:t>
      </w:r>
      <w:r w:rsidRPr="006D05A8">
        <w:rPr>
          <w:rFonts w:ascii="Times New Roman" w:hAnsi="Times New Roman"/>
          <w:bCs/>
          <w:i/>
          <w:szCs w:val="22"/>
        </w:rPr>
        <w:t xml:space="preserve">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Default="006A56BD" w:rsidP="00132B25"/>
    <w:sectPr w:rsidR="006A56BD" w:rsidSect="006A56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5C4" w:rsidRDefault="002F25C4" w:rsidP="00FB07D9">
      <w:pPr>
        <w:spacing w:before="0"/>
      </w:pPr>
      <w:r>
        <w:separator/>
      </w:r>
    </w:p>
  </w:endnote>
  <w:endnote w:type="continuationSeparator" w:id="0">
    <w:p w:rsidR="002F25C4" w:rsidRDefault="002F25C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5C4" w:rsidRDefault="002F25C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5C4" w:rsidRDefault="002F25C4" w:rsidP="00FB07D9">
      <w:pPr>
        <w:spacing w:before="0"/>
      </w:pPr>
      <w:r>
        <w:separator/>
      </w:r>
    </w:p>
  </w:footnote>
  <w:footnote w:type="continuationSeparator" w:id="0">
    <w:p w:rsidR="002F25C4" w:rsidRDefault="002F25C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6"/>
  </w:num>
  <w:num w:numId="11">
    <w:abstractNumId w:val="1"/>
  </w:num>
  <w:num w:numId="12">
    <w:abstractNumId w:val="3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C6D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9C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70E9"/>
    <w:rsid w:val="001475EB"/>
    <w:rsid w:val="00147EA3"/>
    <w:rsid w:val="00150AD9"/>
    <w:rsid w:val="00150CEF"/>
    <w:rsid w:val="00150D0D"/>
    <w:rsid w:val="00151301"/>
    <w:rsid w:val="00151339"/>
    <w:rsid w:val="0015155D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93E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324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A55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7A9"/>
    <w:rsid w:val="00261F15"/>
    <w:rsid w:val="002628A7"/>
    <w:rsid w:val="00262908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2C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1AF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5C4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BE1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71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455"/>
    <w:rsid w:val="00362729"/>
    <w:rsid w:val="00362991"/>
    <w:rsid w:val="003630AE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1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853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2C3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59B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6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57F2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034"/>
    <w:rsid w:val="00481485"/>
    <w:rsid w:val="00481BAB"/>
    <w:rsid w:val="00482143"/>
    <w:rsid w:val="00482518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243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A34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730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36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41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A2D"/>
    <w:rsid w:val="00651CAB"/>
    <w:rsid w:val="00651DCF"/>
    <w:rsid w:val="00651E1F"/>
    <w:rsid w:val="00651F8A"/>
    <w:rsid w:val="006523FD"/>
    <w:rsid w:val="0065338C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563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6BD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5A0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DEA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448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C7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0FAB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5951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48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918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39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55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76D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4822"/>
    <w:rsid w:val="00C65104"/>
    <w:rsid w:val="00C658FB"/>
    <w:rsid w:val="00C65A83"/>
    <w:rsid w:val="00C65B06"/>
    <w:rsid w:val="00C65C80"/>
    <w:rsid w:val="00C65EE0"/>
    <w:rsid w:val="00C66579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CD9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E81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53A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D06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5E5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06"/>
    <w:rsid w:val="00DD45C2"/>
    <w:rsid w:val="00DD4C34"/>
    <w:rsid w:val="00DD4C79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515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1C2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684"/>
    <w:rsid w:val="00EB38FD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D94"/>
    <w:rsid w:val="00F900B2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0A1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0DE8A"/>
  <w15:docId w15:val="{71F33565-CBD7-46BE-B61C-A0B218B57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character" w:customStyle="1" w:styleId="aff7">
    <w:name w:val="Заголовок сообщения (текст)"/>
    <w:rsid w:val="00351171"/>
    <w:rPr>
      <w:rFonts w:ascii="Arial Black" w:hAnsi="Arial Black" w:hint="default"/>
      <w:spacing w:val="-10"/>
      <w:sz w:val="18"/>
    </w:rPr>
  </w:style>
  <w:style w:type="paragraph" w:customStyle="1" w:styleId="51">
    <w:name w:val="Основной текст5"/>
    <w:basedOn w:val="a6"/>
    <w:rsid w:val="00B70918"/>
    <w:pPr>
      <w:widowControl w:val="0"/>
      <w:shd w:val="clear" w:color="auto" w:fill="FFFFFF"/>
      <w:spacing w:before="0" w:line="259" w:lineRule="exact"/>
      <w:jc w:val="both"/>
    </w:pPr>
    <w:rPr>
      <w:rFonts w:ascii="Times New Roman" w:hAnsi="Times New Roman"/>
      <w:color w:val="000000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4</cp:revision>
  <cp:lastPrinted>2017-04-27T11:42:00Z</cp:lastPrinted>
  <dcterms:created xsi:type="dcterms:W3CDTF">2019-01-09T11:30:00Z</dcterms:created>
  <dcterms:modified xsi:type="dcterms:W3CDTF">2019-01-09T11:33:00Z</dcterms:modified>
</cp:coreProperties>
</file>